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D9A30" w14:textId="6199DCA5" w:rsidR="00D370AB" w:rsidRDefault="00D370AB" w:rsidP="00D370AB">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bookmarkStart w:id="3" w:name="_Toc23926982"/>
      <w:bookmarkStart w:id="4" w:name="_Toc516738910"/>
      <w:r w:rsidRPr="00B172A9">
        <w:rPr>
          <w:rFonts w:ascii="Calibri" w:eastAsia="Times New Roman" w:hAnsi="Calibri" w:cs="Calibri"/>
          <w:bCs w:val="0"/>
          <w:color w:val="auto"/>
          <w:szCs w:val="20"/>
        </w:rPr>
        <w:t xml:space="preserve">Załącznik nr </w:t>
      </w:r>
      <w:r w:rsidR="00C41B95">
        <w:rPr>
          <w:rFonts w:ascii="Calibri" w:eastAsia="Times New Roman" w:hAnsi="Calibri" w:cs="Calibri"/>
          <w:bCs w:val="0"/>
          <w:color w:val="auto"/>
          <w:szCs w:val="20"/>
        </w:rPr>
        <w:t>12</w:t>
      </w:r>
      <w:r w:rsidRPr="00B172A9">
        <w:rPr>
          <w:rFonts w:ascii="Calibri" w:eastAsia="Times New Roman" w:hAnsi="Calibri" w:cs="Calibri"/>
          <w:bCs w:val="0"/>
          <w:color w:val="auto"/>
          <w:szCs w:val="20"/>
        </w:rPr>
        <w:t xml:space="preserve"> do SWZ</w:t>
      </w:r>
      <w:bookmarkEnd w:id="0"/>
      <w:bookmarkEnd w:id="1"/>
      <w:bookmarkEnd w:id="2"/>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w:t>
      </w:r>
      <w:r w:rsidR="00F02F9B">
        <w:rPr>
          <w:rFonts w:ascii="Calibri" w:eastAsia="Times New Roman" w:hAnsi="Calibri" w:cs="Calibri"/>
          <w:bCs w:val="0"/>
          <w:color w:val="auto"/>
          <w:szCs w:val="20"/>
        </w:rPr>
        <w:t>G</w:t>
      </w:r>
      <w:r w:rsidRPr="00B172A9">
        <w:rPr>
          <w:rFonts w:ascii="Calibri" w:eastAsia="Times New Roman" w:hAnsi="Calibri" w:cs="Calibri"/>
          <w:bCs w:val="0"/>
          <w:color w:val="auto"/>
          <w:szCs w:val="20"/>
        </w:rPr>
        <w:t>Z/</w:t>
      </w:r>
      <w:r w:rsidR="00593C54">
        <w:rPr>
          <w:rFonts w:cs="Calibri"/>
          <w:caps/>
          <w:color w:val="auto"/>
          <w:kern w:val="28"/>
        </w:rPr>
        <w:t>04</w:t>
      </w:r>
      <w:r w:rsidR="00AD127D">
        <w:rPr>
          <w:rFonts w:cs="Calibri"/>
          <w:caps/>
          <w:color w:val="auto"/>
          <w:kern w:val="28"/>
        </w:rPr>
        <w:t>610</w:t>
      </w:r>
      <w:r w:rsidRPr="00B172A9">
        <w:rPr>
          <w:rFonts w:ascii="Calibri" w:eastAsia="Times New Roman" w:hAnsi="Calibri" w:cs="Calibri"/>
          <w:bCs w:val="0"/>
          <w:color w:val="auto"/>
          <w:szCs w:val="20"/>
        </w:rPr>
        <w:t>/202</w:t>
      </w:r>
      <w:r>
        <w:rPr>
          <w:rFonts w:ascii="Calibri" w:eastAsia="Times New Roman" w:hAnsi="Calibri" w:cs="Calibri"/>
          <w:bCs w:val="0"/>
          <w:color w:val="auto"/>
          <w:szCs w:val="20"/>
        </w:rPr>
        <w:t>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540"/>
      </w:tblGrid>
      <w:tr w:rsidR="00D370AB" w:rsidRPr="006B56FD" w14:paraId="6BE40FB5" w14:textId="77777777" w:rsidTr="00C27F36">
        <w:trPr>
          <w:trHeight w:val="1820"/>
        </w:trPr>
        <w:tc>
          <w:tcPr>
            <w:tcW w:w="3656" w:type="dxa"/>
            <w:tcBorders>
              <w:top w:val="thinThickSmallGap" w:sz="12" w:space="0" w:color="0070C0"/>
              <w:bottom w:val="thinThickSmallGap" w:sz="12" w:space="0" w:color="0070C0"/>
            </w:tcBorders>
          </w:tcPr>
          <w:bookmarkEnd w:id="3"/>
          <w:p w14:paraId="75A15F4D" w14:textId="77777777" w:rsidR="00D370AB" w:rsidRPr="00F93173" w:rsidRDefault="00D370AB" w:rsidP="00C27F36">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4AD209E1" w14:textId="77777777" w:rsidR="00D370AB" w:rsidRPr="00F93173" w:rsidRDefault="00D370AB" w:rsidP="00C27F36">
            <w:pPr>
              <w:spacing w:line="360" w:lineRule="auto"/>
              <w:jc w:val="center"/>
              <w:rPr>
                <w:rFonts w:asciiTheme="minorHAnsi" w:eastAsiaTheme="majorEastAsia" w:hAnsiTheme="minorHAnsi" w:cstheme="majorBidi"/>
                <w:iCs/>
                <w:sz w:val="24"/>
                <w:szCs w:val="24"/>
              </w:rPr>
            </w:pPr>
          </w:p>
          <w:p w14:paraId="76D1CEC8" w14:textId="77777777" w:rsidR="00D370AB" w:rsidRPr="00F93173" w:rsidRDefault="00D370AB" w:rsidP="00C27F36">
            <w:pPr>
              <w:spacing w:line="360" w:lineRule="auto"/>
              <w:jc w:val="center"/>
              <w:rPr>
                <w:rFonts w:asciiTheme="minorHAnsi" w:eastAsiaTheme="majorEastAsia" w:hAnsiTheme="minorHAnsi" w:cstheme="majorBidi"/>
                <w:iCs/>
                <w:sz w:val="18"/>
                <w:szCs w:val="18"/>
              </w:rPr>
            </w:pPr>
          </w:p>
          <w:p w14:paraId="69F6CAE3" w14:textId="77777777" w:rsidR="00D370AB" w:rsidRPr="00F93173" w:rsidRDefault="00D370AB" w:rsidP="00C27F36">
            <w:pPr>
              <w:spacing w:line="360" w:lineRule="auto"/>
              <w:jc w:val="center"/>
              <w:rPr>
                <w:rFonts w:asciiTheme="minorHAnsi" w:eastAsiaTheme="majorEastAsia" w:hAnsiTheme="minorHAnsi" w:cstheme="majorBidi"/>
                <w:iCs/>
                <w:sz w:val="18"/>
                <w:szCs w:val="18"/>
              </w:rPr>
            </w:pPr>
          </w:p>
          <w:p w14:paraId="3BD24699" w14:textId="77777777" w:rsidR="00D370AB" w:rsidRPr="00D23A7E" w:rsidRDefault="00D370AB" w:rsidP="00C27F36">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0CEB3726" w14:textId="77777777" w:rsidR="00D370AB" w:rsidRPr="006B56FD" w:rsidRDefault="00D370AB" w:rsidP="00C27F36">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36AF5EEF" w14:textId="77777777" w:rsidR="00D370AB" w:rsidRDefault="00D370AB" w:rsidP="00C27F36">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00D9BE29" w14:textId="77777777" w:rsidR="00D370AB" w:rsidRPr="00FD4A2B" w:rsidRDefault="00D370AB" w:rsidP="00C27F36">
            <w:pPr>
              <w:spacing w:line="360" w:lineRule="auto"/>
              <w:rPr>
                <w:rFonts w:asciiTheme="minorHAnsi" w:eastAsiaTheme="majorEastAsia" w:hAnsiTheme="minorHAnsi" w:cstheme="majorBidi"/>
                <w:b/>
                <w:i/>
                <w:iCs/>
                <w:sz w:val="10"/>
                <w:szCs w:val="16"/>
                <w:u w:val="single"/>
              </w:rPr>
            </w:pPr>
          </w:p>
          <w:p w14:paraId="3C60DB60" w14:textId="77777777" w:rsidR="00D370AB" w:rsidRPr="00FD4A2B" w:rsidRDefault="00D370AB" w:rsidP="00C27F36">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ACCB95B" w14:textId="77777777" w:rsidR="00D370AB" w:rsidRPr="00086D98" w:rsidRDefault="00D370AB" w:rsidP="00C27F36">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AEFC84D" w14:textId="77777777" w:rsidR="00D370AB" w:rsidRPr="00D23A7E" w:rsidRDefault="00D370AB" w:rsidP="00C27F36">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69677CD5" w14:textId="2A85547E" w:rsidR="00C41B95" w:rsidRPr="00593048" w:rsidRDefault="00C41B95" w:rsidP="00C41B95">
      <w:pPr>
        <w:pStyle w:val="Nagwek1"/>
        <w:spacing w:before="360" w:after="360"/>
        <w:jc w:val="center"/>
        <w:rPr>
          <w:color w:val="auto"/>
          <w:sz w:val="26"/>
        </w:rPr>
      </w:pPr>
      <w:r w:rsidRPr="009E0FC6">
        <w:rPr>
          <w:noProof/>
          <w:color w:val="auto"/>
          <w:sz w:val="26"/>
          <w:lang w:eastAsia="pl-PL"/>
        </w:rPr>
        <w:t>OŚWIADCZENIE O ZACHOWANIU POUFNOŚCI (WZÓR)</w:t>
      </w:r>
    </w:p>
    <w:p w14:paraId="228EE794" w14:textId="77777777" w:rsidR="009E0FC6" w:rsidRDefault="009E0FC6" w:rsidP="009E0FC6">
      <w:pPr>
        <w:spacing w:after="360"/>
        <w:rPr>
          <w:rFonts w:asciiTheme="minorHAnsi" w:hAnsiTheme="minorHAnsi" w:cs="Arial"/>
          <w:bCs/>
          <w:iCs/>
          <w:sz w:val="20"/>
        </w:rPr>
      </w:pPr>
      <w:r w:rsidRPr="00B36DC5">
        <w:rPr>
          <w:rFonts w:asciiTheme="minorHAnsi" w:hAnsiTheme="minorHAnsi" w:cstheme="minorHAnsi"/>
          <w:b/>
          <w:i/>
        </w:rPr>
        <w:t>Adres email</w:t>
      </w:r>
      <w:r>
        <w:rPr>
          <w:rFonts w:asciiTheme="minorHAnsi" w:hAnsiTheme="minorHAnsi" w:cstheme="minorHAnsi"/>
          <w:b/>
          <w:i/>
        </w:rPr>
        <w:t xml:space="preserve"> Wykonawcy</w:t>
      </w:r>
      <w:r w:rsidRPr="00B36DC5">
        <w:rPr>
          <w:rFonts w:asciiTheme="minorHAnsi" w:hAnsiTheme="minorHAnsi" w:cstheme="minorHAnsi"/>
          <w:b/>
          <w:i/>
        </w:rPr>
        <w:t>: …………………………</w:t>
      </w:r>
      <w:r>
        <w:rPr>
          <w:rFonts w:asciiTheme="minorHAnsi" w:hAnsiTheme="minorHAnsi" w:cstheme="minorHAnsi"/>
          <w:b/>
          <w:i/>
        </w:rPr>
        <w:t xml:space="preserve"> (na który przesłane zostaną informacje poufne)</w:t>
      </w:r>
      <w:r w:rsidRPr="00E03314">
        <w:rPr>
          <w:rFonts w:asciiTheme="minorHAnsi" w:hAnsiTheme="minorHAnsi" w:cs="Arial"/>
          <w:bCs/>
          <w:iCs/>
          <w:sz w:val="20"/>
        </w:rPr>
        <w:t xml:space="preserve"> </w:t>
      </w:r>
    </w:p>
    <w:p w14:paraId="5F56EBB6" w14:textId="2323D26F" w:rsidR="009E0FC6" w:rsidRPr="00F02F9B" w:rsidRDefault="009E0FC6" w:rsidP="009E0FC6">
      <w:pPr>
        <w:spacing w:before="240" w:after="240" w:line="240" w:lineRule="auto"/>
        <w:rPr>
          <w:rFonts w:cs="Arial"/>
          <w:b/>
          <w:bCs/>
          <w:i/>
          <w:snapToGrid w:val="0"/>
          <w:color w:val="000000"/>
          <w:szCs w:val="22"/>
        </w:rPr>
      </w:pPr>
      <w:r w:rsidRPr="00A82C79">
        <w:rPr>
          <w:rFonts w:asciiTheme="minorHAnsi" w:eastAsia="Calibri" w:hAnsiTheme="minorHAnsi" w:cstheme="minorHAnsi"/>
          <w:szCs w:val="22"/>
          <w:lang w:eastAsia="pl-PL"/>
        </w:rPr>
        <w:t xml:space="preserve">Dotyczy postępowania zakupowego prowadzonego w trybie przetargu nieograniczonego </w:t>
      </w:r>
      <w:r>
        <w:rPr>
          <w:rFonts w:asciiTheme="minorHAnsi" w:eastAsia="Calibri" w:hAnsiTheme="minorHAnsi" w:cstheme="minorHAnsi"/>
          <w:szCs w:val="22"/>
          <w:lang w:eastAsia="pl-PL"/>
        </w:rPr>
        <w:t>o nazwie:</w:t>
      </w:r>
      <w:r w:rsidRPr="00A82C79">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AD127D" w:rsidRPr="00AD127D">
        <w:rPr>
          <w:rFonts w:cs="Arial"/>
          <w:b/>
          <w:bCs/>
          <w:i/>
          <w:snapToGrid w:val="0"/>
          <w:color w:val="000000"/>
          <w:szCs w:val="22"/>
        </w:rPr>
        <w:t>Budowa linii kablowych SN/</w:t>
      </w:r>
      <w:proofErr w:type="spellStart"/>
      <w:r w:rsidR="00AD127D" w:rsidRPr="00AD127D">
        <w:rPr>
          <w:rFonts w:cs="Arial"/>
          <w:b/>
          <w:bCs/>
          <w:i/>
          <w:snapToGrid w:val="0"/>
          <w:color w:val="000000"/>
          <w:szCs w:val="22"/>
        </w:rPr>
        <w:t>nN</w:t>
      </w:r>
      <w:proofErr w:type="spellEnd"/>
      <w:r w:rsidR="00AD127D" w:rsidRPr="00AD127D">
        <w:rPr>
          <w:rFonts w:cs="Arial"/>
          <w:b/>
          <w:bCs/>
          <w:i/>
          <w:snapToGrid w:val="0"/>
          <w:color w:val="000000"/>
          <w:szCs w:val="22"/>
        </w:rPr>
        <w:t xml:space="preserve"> oraz przyłącza kablowego </w:t>
      </w:r>
      <w:proofErr w:type="spellStart"/>
      <w:r w:rsidR="00AD127D" w:rsidRPr="00AD127D">
        <w:rPr>
          <w:rFonts w:cs="Arial"/>
          <w:b/>
          <w:bCs/>
          <w:i/>
          <w:snapToGrid w:val="0"/>
          <w:color w:val="000000"/>
          <w:szCs w:val="22"/>
        </w:rPr>
        <w:t>nn</w:t>
      </w:r>
      <w:proofErr w:type="spellEnd"/>
      <w:r w:rsidR="00AD127D" w:rsidRPr="00AD127D">
        <w:rPr>
          <w:rFonts w:cs="Arial"/>
          <w:b/>
          <w:bCs/>
          <w:i/>
          <w:snapToGrid w:val="0"/>
          <w:color w:val="000000"/>
          <w:szCs w:val="22"/>
        </w:rPr>
        <w:t xml:space="preserve"> na terenie Rejonu Energetycznego Rzeszów – 3 części</w:t>
      </w:r>
      <w:r w:rsidR="00820434">
        <w:rPr>
          <w:rFonts w:cs="Arial"/>
          <w:b/>
          <w:bCs/>
          <w:i/>
          <w:snapToGrid w:val="0"/>
          <w:color w:val="000000"/>
          <w:szCs w:val="22"/>
        </w:rPr>
        <w:t>”</w:t>
      </w:r>
      <w:r w:rsidR="00B64D5D">
        <w:rPr>
          <w:rFonts w:cs="Arial"/>
          <w:b/>
          <w:bCs/>
          <w:i/>
          <w:snapToGrid w:val="0"/>
          <w:color w:val="000000"/>
          <w:szCs w:val="22"/>
        </w:rPr>
        <w:t>.</w:t>
      </w:r>
    </w:p>
    <w:p w14:paraId="249D81E1" w14:textId="77777777" w:rsidR="009E0FC6" w:rsidRPr="00D901AE" w:rsidRDefault="009E0FC6" w:rsidP="009E0FC6">
      <w:pPr>
        <w:autoSpaceDE w:val="0"/>
        <w:autoSpaceDN w:val="0"/>
        <w:adjustRightInd w:val="0"/>
        <w:spacing w:before="120" w:after="120" w:line="240" w:lineRule="auto"/>
        <w:outlineLvl w:val="0"/>
        <w:rPr>
          <w:rFonts w:asciiTheme="minorHAnsi" w:eastAsia="Calibri" w:hAnsiTheme="minorHAnsi" w:cstheme="minorHAnsi"/>
          <w:szCs w:val="22"/>
        </w:rPr>
      </w:pPr>
      <w:r w:rsidRPr="00A82C79">
        <w:rPr>
          <w:rFonts w:asciiTheme="minorHAnsi" w:eastAsia="Calibri" w:hAnsiTheme="minorHAnsi" w:cstheme="minorHAnsi"/>
          <w:szCs w:val="22"/>
        </w:rPr>
        <w:t>M</w:t>
      </w:r>
      <w:r w:rsidRPr="00A82C79">
        <w:rPr>
          <w:rFonts w:asciiTheme="minorHAnsi" w:eastAsia="Calibri" w:hAnsiTheme="minorHAnsi" w:cstheme="minorHAnsi"/>
          <w:color w:val="000000"/>
          <w:szCs w:val="22"/>
        </w:rPr>
        <w:t>ając na uwadze</w:t>
      </w:r>
      <w:r w:rsidRPr="00A82C79">
        <w:rPr>
          <w:rFonts w:asciiTheme="minorHAnsi" w:eastAsia="Calibri" w:hAnsiTheme="minorHAnsi" w:cstheme="minorHAnsi"/>
          <w:szCs w:val="22"/>
        </w:rPr>
        <w:t xml:space="preserve"> potrzebę zapewnienia ochrony i bezpieczeństwa informacji przekazywanych przez Zamawiającego, oświadczamy niniejszym, iż </w:t>
      </w:r>
      <w:r w:rsidRPr="00A82C79">
        <w:rPr>
          <w:rFonts w:asciiTheme="minorHAnsi" w:eastAsia="Calibri" w:hAnsiTheme="minorHAnsi" w:cstheme="minorHAnsi"/>
          <w:b/>
          <w:szCs w:val="22"/>
        </w:rPr>
        <w:t>zobowiązujemy się do zachowania w poufności informacji poufnych uzyskanych od Zamawiającego w trakcie prowadzonego postępowania, zarówno w formie pisemnej, dokumentowej, elektronicznej jak i ustnej, a w szczególności do</w:t>
      </w:r>
      <w:r w:rsidRPr="00D901AE">
        <w:rPr>
          <w:rFonts w:asciiTheme="minorHAnsi" w:eastAsia="Calibri" w:hAnsiTheme="minorHAnsi" w:cstheme="minorHAnsi"/>
          <w:b/>
          <w:szCs w:val="22"/>
        </w:rPr>
        <w:t xml:space="preserve">: </w:t>
      </w:r>
    </w:p>
    <w:p w14:paraId="498C69A2" w14:textId="77777777" w:rsidR="009E0FC6" w:rsidRPr="00A82C79" w:rsidRDefault="009E0FC6" w:rsidP="00636403">
      <w:pPr>
        <w:numPr>
          <w:ilvl w:val="1"/>
          <w:numId w:val="13"/>
        </w:numPr>
        <w:autoSpaceDE w:val="0"/>
        <w:autoSpaceDN w:val="0"/>
        <w:adjustRightInd w:val="0"/>
        <w:spacing w:before="120" w:after="120" w:line="240" w:lineRule="auto"/>
        <w:ind w:left="357"/>
        <w:rPr>
          <w:rFonts w:asciiTheme="minorHAnsi" w:eastAsia="Calibri" w:hAnsiTheme="minorHAnsi" w:cstheme="minorHAnsi"/>
          <w:szCs w:val="22"/>
        </w:rPr>
      </w:pPr>
      <w:r w:rsidRPr="00A82C79">
        <w:rPr>
          <w:rFonts w:asciiTheme="minorHAnsi" w:eastAsia="Calibri" w:hAnsiTheme="minorHAnsi" w:cstheme="minorHAnsi"/>
          <w:szCs w:val="22"/>
        </w:rPr>
        <w:t xml:space="preserve">Zachowania w tajemnicy, nie ujawniania i nie rozpowszechniania w jakiejkolwiek formie informacji poufnych dotyczących lub pochodzących od PGE Dystrybucja S.A., do których będziemy mieli dostęp w ramach prowadzonego postępowania; </w:t>
      </w:r>
    </w:p>
    <w:p w14:paraId="2ABD3DF9" w14:textId="77777777" w:rsidR="009E0FC6" w:rsidRPr="00A82C79" w:rsidRDefault="009E0FC6" w:rsidP="00636403">
      <w:pPr>
        <w:numPr>
          <w:ilvl w:val="1"/>
          <w:numId w:val="13"/>
        </w:numPr>
        <w:autoSpaceDE w:val="0"/>
        <w:autoSpaceDN w:val="0"/>
        <w:adjustRightInd w:val="0"/>
        <w:spacing w:before="120" w:after="120" w:line="240" w:lineRule="auto"/>
        <w:ind w:left="357"/>
        <w:rPr>
          <w:rFonts w:asciiTheme="minorHAnsi" w:eastAsia="Calibri" w:hAnsiTheme="minorHAnsi" w:cstheme="minorHAnsi"/>
          <w:szCs w:val="22"/>
        </w:rPr>
      </w:pPr>
      <w:r w:rsidRPr="00A82C79">
        <w:rPr>
          <w:rFonts w:asciiTheme="minorHAnsi" w:eastAsia="Calibri" w:hAnsiTheme="minorHAnsi" w:cstheme="minorHAnsi"/>
          <w:szCs w:val="22"/>
        </w:rPr>
        <w:t xml:space="preserve">Zapewnienia wyżej wymienionym informacjom ochrony przed nieuprawnionym ujawnieniem, upublicznieniem, udostępnieniem lub utratą;  </w:t>
      </w:r>
    </w:p>
    <w:p w14:paraId="369E571C" w14:textId="71200893" w:rsidR="009E0FC6" w:rsidRPr="00FE76FD" w:rsidRDefault="009E0FC6" w:rsidP="00FE76FD">
      <w:pPr>
        <w:numPr>
          <w:ilvl w:val="1"/>
          <w:numId w:val="13"/>
        </w:numPr>
        <w:autoSpaceDE w:val="0"/>
        <w:autoSpaceDN w:val="0"/>
        <w:adjustRightInd w:val="0"/>
        <w:spacing w:before="120" w:after="120" w:line="240" w:lineRule="auto"/>
        <w:ind w:left="357"/>
        <w:rPr>
          <w:rFonts w:asciiTheme="minorHAnsi" w:eastAsia="Calibri" w:hAnsiTheme="minorHAnsi" w:cstheme="minorHAnsi"/>
          <w:szCs w:val="22"/>
        </w:rPr>
      </w:pPr>
      <w:r w:rsidRPr="00A82C79">
        <w:rPr>
          <w:rFonts w:asciiTheme="minorHAnsi" w:eastAsia="Calibri" w:hAnsiTheme="minorHAnsi" w:cstheme="minorHAnsi"/>
          <w:szCs w:val="22"/>
        </w:rPr>
        <w:t>Wykorzystania wyżej wymienionych informacji wyłącznie w zakresie niezbędnym dla realizacji oczekiwań PGE Dystrybucja S.A. i celów niniejszego postępowania oraz niewykorzystywania tych informacji w żadnym innym celu;</w:t>
      </w:r>
    </w:p>
    <w:p w14:paraId="73809B2B" w14:textId="77777777" w:rsidR="009E0FC6" w:rsidRPr="00A82C79" w:rsidRDefault="009E0FC6" w:rsidP="009E0FC6">
      <w:pPr>
        <w:autoSpaceDE w:val="0"/>
        <w:autoSpaceDN w:val="0"/>
        <w:adjustRightInd w:val="0"/>
        <w:spacing w:before="360" w:after="120" w:line="240" w:lineRule="auto"/>
        <w:rPr>
          <w:rFonts w:asciiTheme="minorHAnsi" w:eastAsia="Calibri" w:hAnsiTheme="minorHAnsi" w:cstheme="minorHAnsi"/>
          <w:szCs w:val="22"/>
        </w:rPr>
      </w:pPr>
      <w:r w:rsidRPr="00A82C79">
        <w:rPr>
          <w:rFonts w:asciiTheme="minorHAnsi" w:eastAsia="Calibri" w:hAnsiTheme="minorHAnsi" w:cstheme="minorHAnsi"/>
          <w:szCs w:val="22"/>
        </w:rPr>
        <w:t>Zobowiązujemy się dochować powyższych wymogów zarówno w trakcie prowadzenia postępowania, jak i po jego zakończeniu.</w:t>
      </w:r>
    </w:p>
    <w:p w14:paraId="27CDC432" w14:textId="35CD7268" w:rsidR="009E0FC6" w:rsidRDefault="009E0FC6" w:rsidP="009E0FC6">
      <w:pPr>
        <w:autoSpaceDE w:val="0"/>
        <w:autoSpaceDN w:val="0"/>
        <w:adjustRightInd w:val="0"/>
        <w:spacing w:before="120" w:after="120" w:line="240" w:lineRule="auto"/>
        <w:rPr>
          <w:rFonts w:asciiTheme="minorHAnsi" w:eastAsia="Calibri" w:hAnsiTheme="minorHAnsi" w:cstheme="minorHAnsi"/>
          <w:szCs w:val="22"/>
        </w:rPr>
      </w:pPr>
      <w:r w:rsidRPr="00A82C79">
        <w:rPr>
          <w:rFonts w:asciiTheme="minorHAnsi" w:eastAsia="Calibri" w:hAnsiTheme="minorHAnsi" w:cstheme="minorHAnsi"/>
          <w:szCs w:val="22"/>
        </w:rPr>
        <w:t>Jednocześnie oświadczamy, iż mamy świadomość, że naruszenie powyższego zobowiązania może stanowić czyn nieuczciwej konkurencji w rozumieniu ustawy z dnia 16 kwietnia 1993 r. o zwalczaniu nieuczciwej konkurencji (</w:t>
      </w:r>
      <w:proofErr w:type="spellStart"/>
      <w:r w:rsidRPr="00A82C79">
        <w:rPr>
          <w:rFonts w:asciiTheme="minorHAnsi" w:eastAsia="Calibri" w:hAnsiTheme="minorHAnsi" w:cstheme="minorHAnsi"/>
          <w:szCs w:val="22"/>
        </w:rPr>
        <w:t>t.j</w:t>
      </w:r>
      <w:proofErr w:type="spellEnd"/>
      <w:r w:rsidRPr="00A82C79">
        <w:rPr>
          <w:rFonts w:asciiTheme="minorHAnsi" w:eastAsia="Calibri" w:hAnsiTheme="minorHAnsi" w:cstheme="minorHAnsi"/>
          <w:szCs w:val="22"/>
        </w:rPr>
        <w:t>. Dz. U. 2020, poz. 1913 ze zm.).</w:t>
      </w:r>
    </w:p>
    <w:p w14:paraId="1BEC8A82" w14:textId="77777777" w:rsidR="009E0FC6" w:rsidRPr="009C7FC4" w:rsidRDefault="009E0FC6" w:rsidP="009E0FC6">
      <w:pPr>
        <w:tabs>
          <w:tab w:val="left" w:pos="5670"/>
        </w:tabs>
        <w:spacing w:before="840"/>
        <w:ind w:right="28"/>
        <w:rPr>
          <w:rFonts w:cs="Calibri"/>
          <w:szCs w:val="22"/>
        </w:rPr>
      </w:pPr>
      <w:r>
        <w:rPr>
          <w:rFonts w:asciiTheme="minorHAnsi" w:eastAsia="Calibri" w:hAnsiTheme="minorHAnsi" w:cstheme="minorHAnsi"/>
          <w:szCs w:val="22"/>
        </w:rPr>
        <w:tab/>
      </w:r>
      <w:r w:rsidRPr="009C7FC4">
        <w:rPr>
          <w:rFonts w:cs="Calibri"/>
          <w:szCs w:val="22"/>
        </w:rPr>
        <w:t>.…….………..…....................................</w:t>
      </w:r>
    </w:p>
    <w:p w14:paraId="5C8A569F" w14:textId="77777777" w:rsidR="009E0FC6" w:rsidRPr="009C7FC4" w:rsidRDefault="009E0FC6" w:rsidP="009E0FC6">
      <w:pPr>
        <w:tabs>
          <w:tab w:val="center" w:pos="7230"/>
        </w:tabs>
        <w:spacing w:line="240" w:lineRule="auto"/>
        <w:ind w:right="68"/>
        <w:jc w:val="left"/>
        <w:rPr>
          <w:rFonts w:cs="Calibri"/>
          <w:i/>
          <w:sz w:val="16"/>
          <w:szCs w:val="16"/>
        </w:rPr>
      </w:pPr>
      <w:r>
        <w:rPr>
          <w:rFonts w:cs="Calibri"/>
          <w:i/>
          <w:sz w:val="16"/>
          <w:szCs w:val="16"/>
        </w:rPr>
        <w:tab/>
        <w:t>P</w:t>
      </w:r>
      <w:r w:rsidRPr="009C7FC4">
        <w:rPr>
          <w:rFonts w:cs="Calibri"/>
          <w:i/>
          <w:sz w:val="16"/>
          <w:szCs w:val="16"/>
        </w:rPr>
        <w:t>odpisy osób uprawnionych do składania</w:t>
      </w:r>
    </w:p>
    <w:p w14:paraId="7A30BE9B" w14:textId="77777777" w:rsidR="009E0FC6" w:rsidRDefault="009E0FC6" w:rsidP="009E0FC6">
      <w:pPr>
        <w:tabs>
          <w:tab w:val="center" w:pos="7230"/>
        </w:tabs>
        <w:spacing w:line="240" w:lineRule="auto"/>
        <w:ind w:right="68"/>
        <w:jc w:val="left"/>
        <w:rPr>
          <w:rFonts w:cs="Calibri"/>
          <w:i/>
          <w:sz w:val="16"/>
          <w:szCs w:val="16"/>
        </w:rPr>
      </w:pPr>
      <w:r w:rsidRPr="009C7FC4">
        <w:rPr>
          <w:rFonts w:cs="Calibri"/>
          <w:i/>
          <w:sz w:val="16"/>
          <w:szCs w:val="16"/>
        </w:rPr>
        <w:tab/>
        <w:t>oświadczeń woli w imieniu Wykonawcy</w:t>
      </w:r>
    </w:p>
    <w:bookmarkEnd w:id="4"/>
    <w:p w14:paraId="2F5B9A4F" w14:textId="3BEBA00F" w:rsidR="00364C8F" w:rsidRPr="009E0FC6" w:rsidRDefault="00364C8F" w:rsidP="004F56EC">
      <w:pPr>
        <w:spacing w:after="200" w:line="276" w:lineRule="auto"/>
        <w:jc w:val="left"/>
        <w:rPr>
          <w:rFonts w:cs="Calibri"/>
          <w:i/>
          <w:sz w:val="16"/>
          <w:szCs w:val="16"/>
        </w:rPr>
      </w:pPr>
    </w:p>
    <w:sectPr w:rsidR="00364C8F" w:rsidRPr="009E0FC6" w:rsidSect="00D370AB">
      <w:headerReference w:type="default" r:id="rId13"/>
      <w:footerReference w:type="default" r:id="rId14"/>
      <w:headerReference w:type="first" r:id="rId15"/>
      <w:pgSz w:w="11906" w:h="16838" w:code="9"/>
      <w:pgMar w:top="1843"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01DE8" w14:textId="77777777" w:rsidR="00A86421" w:rsidRDefault="00A86421" w:rsidP="004A302B">
      <w:pPr>
        <w:spacing w:line="240" w:lineRule="auto"/>
      </w:pPr>
      <w:r>
        <w:separator/>
      </w:r>
    </w:p>
  </w:endnote>
  <w:endnote w:type="continuationSeparator" w:id="0">
    <w:p w14:paraId="1A927115" w14:textId="77777777" w:rsidR="00A86421" w:rsidRDefault="00A8642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9" w14:textId="2E872343" w:rsidR="00AF4448" w:rsidRDefault="00AF4448"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45736">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45736">
      <w:rPr>
        <w:bCs/>
        <w:noProof/>
        <w:sz w:val="16"/>
        <w:szCs w:val="16"/>
      </w:rPr>
      <w:t>1</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929EF" w14:textId="77777777" w:rsidR="00A86421" w:rsidRDefault="00A86421" w:rsidP="004A302B">
      <w:pPr>
        <w:spacing w:line="240" w:lineRule="auto"/>
      </w:pPr>
      <w:r>
        <w:separator/>
      </w:r>
    </w:p>
  </w:footnote>
  <w:footnote w:type="continuationSeparator" w:id="0">
    <w:p w14:paraId="438364B6" w14:textId="77777777" w:rsidR="00A86421" w:rsidRDefault="00A86421"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A1557" w14:textId="44298E63" w:rsidR="00AF4448" w:rsidRPr="000F58B6" w:rsidRDefault="00D370AB" w:rsidP="00A27B4D">
    <w:pPr>
      <w:pStyle w:val="Nagwek"/>
      <w:tabs>
        <w:tab w:val="clear" w:pos="4536"/>
        <w:tab w:val="clear" w:pos="9072"/>
        <w:tab w:val="left" w:pos="5265"/>
      </w:tabs>
      <w:spacing w:after="120" w:line="276" w:lineRule="auto"/>
      <w:rPr>
        <w:rFonts w:asciiTheme="minorHAnsi" w:hAnsiTheme="minorHAnsi" w:cstheme="minorHAnsi"/>
        <w:sz w:val="16"/>
        <w:szCs w:val="16"/>
      </w:rPr>
    </w:pPr>
    <w:r>
      <w:rPr>
        <w:rFonts w:asciiTheme="minorHAnsi" w:hAnsiTheme="minorHAnsi" w:cstheme="minorHAnsi"/>
        <w:noProof/>
        <w:sz w:val="16"/>
        <w:szCs w:val="16"/>
        <w:lang w:eastAsia="pl-PL"/>
      </w:rPr>
      <w:drawing>
        <wp:anchor distT="0" distB="0" distL="114300" distR="114300" simplePos="0" relativeHeight="251658240" behindDoc="0" locked="0" layoutInCell="1" allowOverlap="1" wp14:anchorId="228F71BA" wp14:editId="1CC81DBD">
          <wp:simplePos x="0" y="0"/>
          <wp:positionH relativeFrom="page">
            <wp:posOffset>504190</wp:posOffset>
          </wp:positionH>
          <wp:positionV relativeFrom="page">
            <wp:posOffset>431800</wp:posOffset>
          </wp:positionV>
          <wp:extent cx="752475" cy="590550"/>
          <wp:effectExtent l="0" t="0" r="9525" b="0"/>
          <wp:wrapNone/>
          <wp:docPr id="3" name="Obraz 3" descr="C:\Users\10100474\AppData\Local\Microsoft\Windows\INetCache\Content.Word\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AppData\Local\Microsoft\Windows\INetCache\Content.Word\logo bez S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5905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94AE5" w14:textId="45D553DB" w:rsidR="00AF4448" w:rsidRPr="00706793" w:rsidRDefault="00AF4448" w:rsidP="0044467A">
    <w:pPr>
      <w:autoSpaceDE w:val="0"/>
      <w:autoSpaceDN w:val="0"/>
      <w:adjustRightInd w:val="0"/>
      <w:spacing w:before="120" w:line="240" w:lineRule="auto"/>
      <w:jc w:val="right"/>
      <w:outlineLvl w:val="0"/>
      <w:rPr>
        <w:rFonts w:asciiTheme="minorHAnsi" w:eastAsiaTheme="minorHAnsi" w:hAnsiTheme="minorHAnsi" w:cs="Arial"/>
        <w:bCs/>
        <w:color w:val="000000" w:themeColor="text1"/>
        <w:sz w:val="20"/>
      </w:rPr>
    </w:pPr>
  </w:p>
  <w:p w14:paraId="4F398A5F" w14:textId="77777777" w:rsidR="00AF4448" w:rsidRDefault="00AF444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D8D4EE2"/>
    <w:multiLevelType w:val="hybridMultilevel"/>
    <w:tmpl w:val="F0A69FC4"/>
    <w:lvl w:ilvl="0" w:tplc="0415000B">
      <w:start w:val="1"/>
      <w:numFmt w:val="bullet"/>
      <w:lvlText w:val=""/>
      <w:lvlJc w:val="left"/>
      <w:pPr>
        <w:ind w:left="2288" w:hanging="360"/>
      </w:pPr>
      <w:rPr>
        <w:rFonts w:ascii="Wingdings" w:hAnsi="Wingdings" w:hint="default"/>
      </w:rPr>
    </w:lvl>
    <w:lvl w:ilvl="1" w:tplc="04150003">
      <w:start w:val="1"/>
      <w:numFmt w:val="bullet"/>
      <w:lvlText w:val="o"/>
      <w:lvlJc w:val="left"/>
      <w:pPr>
        <w:ind w:left="3008" w:hanging="360"/>
      </w:pPr>
      <w:rPr>
        <w:rFonts w:ascii="Courier New" w:hAnsi="Courier New" w:cs="Courier New" w:hint="default"/>
      </w:rPr>
    </w:lvl>
    <w:lvl w:ilvl="2" w:tplc="04150005" w:tentative="1">
      <w:start w:val="1"/>
      <w:numFmt w:val="bullet"/>
      <w:lvlText w:val=""/>
      <w:lvlJc w:val="left"/>
      <w:pPr>
        <w:ind w:left="3728" w:hanging="360"/>
      </w:pPr>
      <w:rPr>
        <w:rFonts w:ascii="Wingdings" w:hAnsi="Wingdings" w:hint="default"/>
      </w:rPr>
    </w:lvl>
    <w:lvl w:ilvl="3" w:tplc="04150001" w:tentative="1">
      <w:start w:val="1"/>
      <w:numFmt w:val="bullet"/>
      <w:lvlText w:val=""/>
      <w:lvlJc w:val="left"/>
      <w:pPr>
        <w:ind w:left="4448" w:hanging="360"/>
      </w:pPr>
      <w:rPr>
        <w:rFonts w:ascii="Symbol" w:hAnsi="Symbol" w:hint="default"/>
      </w:rPr>
    </w:lvl>
    <w:lvl w:ilvl="4" w:tplc="04150003" w:tentative="1">
      <w:start w:val="1"/>
      <w:numFmt w:val="bullet"/>
      <w:lvlText w:val="o"/>
      <w:lvlJc w:val="left"/>
      <w:pPr>
        <w:ind w:left="5168" w:hanging="360"/>
      </w:pPr>
      <w:rPr>
        <w:rFonts w:ascii="Courier New" w:hAnsi="Courier New" w:cs="Courier New" w:hint="default"/>
      </w:rPr>
    </w:lvl>
    <w:lvl w:ilvl="5" w:tplc="04150005" w:tentative="1">
      <w:start w:val="1"/>
      <w:numFmt w:val="bullet"/>
      <w:lvlText w:val=""/>
      <w:lvlJc w:val="left"/>
      <w:pPr>
        <w:ind w:left="5888" w:hanging="360"/>
      </w:pPr>
      <w:rPr>
        <w:rFonts w:ascii="Wingdings" w:hAnsi="Wingdings" w:hint="default"/>
      </w:rPr>
    </w:lvl>
    <w:lvl w:ilvl="6" w:tplc="04150001" w:tentative="1">
      <w:start w:val="1"/>
      <w:numFmt w:val="bullet"/>
      <w:lvlText w:val=""/>
      <w:lvlJc w:val="left"/>
      <w:pPr>
        <w:ind w:left="6608" w:hanging="360"/>
      </w:pPr>
      <w:rPr>
        <w:rFonts w:ascii="Symbol" w:hAnsi="Symbol" w:hint="default"/>
      </w:rPr>
    </w:lvl>
    <w:lvl w:ilvl="7" w:tplc="04150003" w:tentative="1">
      <w:start w:val="1"/>
      <w:numFmt w:val="bullet"/>
      <w:lvlText w:val="o"/>
      <w:lvlJc w:val="left"/>
      <w:pPr>
        <w:ind w:left="7328" w:hanging="360"/>
      </w:pPr>
      <w:rPr>
        <w:rFonts w:ascii="Courier New" w:hAnsi="Courier New" w:cs="Courier New" w:hint="default"/>
      </w:rPr>
    </w:lvl>
    <w:lvl w:ilvl="8" w:tplc="04150005" w:tentative="1">
      <w:start w:val="1"/>
      <w:numFmt w:val="bullet"/>
      <w:lvlText w:val=""/>
      <w:lvlJc w:val="left"/>
      <w:pPr>
        <w:ind w:left="8048" w:hanging="360"/>
      </w:pPr>
      <w:rPr>
        <w:rFonts w:ascii="Wingdings" w:hAnsi="Wingdings" w:hint="default"/>
      </w:rPr>
    </w:lvl>
  </w:abstractNum>
  <w:abstractNum w:abstractNumId="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7667E07"/>
    <w:multiLevelType w:val="multilevel"/>
    <w:tmpl w:val="36805D30"/>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9"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700E2103"/>
    <w:multiLevelType w:val="multilevel"/>
    <w:tmpl w:val="E9FA9CF8"/>
    <w:lvl w:ilvl="0">
      <w:start w:val="1"/>
      <w:numFmt w:val="decimal"/>
      <w:lvlText w:val="%1."/>
      <w:lvlJc w:val="left"/>
      <w:pPr>
        <w:ind w:left="425" w:hanging="425"/>
      </w:pPr>
      <w:rPr>
        <w:rFonts w:hint="default"/>
        <w:b/>
        <w:i w:val="0"/>
      </w:rPr>
    </w:lvl>
    <w:lvl w:ilvl="1">
      <w:start w:val="1"/>
      <w:numFmt w:val="decimal"/>
      <w:lvlText w:val="%1.%2."/>
      <w:lvlJc w:val="left"/>
      <w:pPr>
        <w:ind w:left="992" w:hanging="567"/>
      </w:pPr>
      <w:rPr>
        <w:rFonts w:ascii="Calibri" w:hAnsi="Calibri" w:hint="default"/>
        <w:b w:val="0"/>
        <w:bCs w:val="0"/>
        <w:i w:val="0"/>
        <w:sz w:val="22"/>
      </w:rPr>
    </w:lvl>
    <w:lvl w:ilvl="2">
      <w:start w:val="1"/>
      <w:numFmt w:val="decimal"/>
      <w:lvlText w:val="%1.%2.%3."/>
      <w:lvlJc w:val="left"/>
      <w:pPr>
        <w:ind w:left="1559"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7" w15:restartNumberingAfterBreak="0">
    <w:nsid w:val="7D7B2930"/>
    <w:multiLevelType w:val="hybridMultilevel"/>
    <w:tmpl w:val="85D81204"/>
    <w:lvl w:ilvl="0" w:tplc="0415000B">
      <w:start w:val="1"/>
      <w:numFmt w:val="bullet"/>
      <w:lvlText w:val=""/>
      <w:lvlJc w:val="left"/>
      <w:pPr>
        <w:ind w:left="3693" w:hanging="360"/>
      </w:pPr>
      <w:rPr>
        <w:rFonts w:ascii="Wingdings" w:hAnsi="Wingdings" w:hint="default"/>
      </w:rPr>
    </w:lvl>
    <w:lvl w:ilvl="1" w:tplc="04150003" w:tentative="1">
      <w:start w:val="1"/>
      <w:numFmt w:val="bullet"/>
      <w:lvlText w:val="o"/>
      <w:lvlJc w:val="left"/>
      <w:pPr>
        <w:ind w:left="4413" w:hanging="360"/>
      </w:pPr>
      <w:rPr>
        <w:rFonts w:ascii="Courier New" w:hAnsi="Courier New" w:cs="Courier New" w:hint="default"/>
      </w:rPr>
    </w:lvl>
    <w:lvl w:ilvl="2" w:tplc="04150005" w:tentative="1">
      <w:start w:val="1"/>
      <w:numFmt w:val="bullet"/>
      <w:lvlText w:val=""/>
      <w:lvlJc w:val="left"/>
      <w:pPr>
        <w:ind w:left="5133" w:hanging="360"/>
      </w:pPr>
      <w:rPr>
        <w:rFonts w:ascii="Wingdings" w:hAnsi="Wingdings" w:hint="default"/>
      </w:rPr>
    </w:lvl>
    <w:lvl w:ilvl="3" w:tplc="04150001" w:tentative="1">
      <w:start w:val="1"/>
      <w:numFmt w:val="bullet"/>
      <w:lvlText w:val=""/>
      <w:lvlJc w:val="left"/>
      <w:pPr>
        <w:ind w:left="5853" w:hanging="360"/>
      </w:pPr>
      <w:rPr>
        <w:rFonts w:ascii="Symbol" w:hAnsi="Symbol" w:hint="default"/>
      </w:rPr>
    </w:lvl>
    <w:lvl w:ilvl="4" w:tplc="04150003" w:tentative="1">
      <w:start w:val="1"/>
      <w:numFmt w:val="bullet"/>
      <w:lvlText w:val="o"/>
      <w:lvlJc w:val="left"/>
      <w:pPr>
        <w:ind w:left="6573" w:hanging="360"/>
      </w:pPr>
      <w:rPr>
        <w:rFonts w:ascii="Courier New" w:hAnsi="Courier New" w:cs="Courier New" w:hint="default"/>
      </w:rPr>
    </w:lvl>
    <w:lvl w:ilvl="5" w:tplc="04150005" w:tentative="1">
      <w:start w:val="1"/>
      <w:numFmt w:val="bullet"/>
      <w:lvlText w:val=""/>
      <w:lvlJc w:val="left"/>
      <w:pPr>
        <w:ind w:left="7293" w:hanging="360"/>
      </w:pPr>
      <w:rPr>
        <w:rFonts w:ascii="Wingdings" w:hAnsi="Wingdings" w:hint="default"/>
      </w:rPr>
    </w:lvl>
    <w:lvl w:ilvl="6" w:tplc="04150001" w:tentative="1">
      <w:start w:val="1"/>
      <w:numFmt w:val="bullet"/>
      <w:lvlText w:val=""/>
      <w:lvlJc w:val="left"/>
      <w:pPr>
        <w:ind w:left="8013" w:hanging="360"/>
      </w:pPr>
      <w:rPr>
        <w:rFonts w:ascii="Symbol" w:hAnsi="Symbol" w:hint="default"/>
      </w:rPr>
    </w:lvl>
    <w:lvl w:ilvl="7" w:tplc="04150003" w:tentative="1">
      <w:start w:val="1"/>
      <w:numFmt w:val="bullet"/>
      <w:lvlText w:val="o"/>
      <w:lvlJc w:val="left"/>
      <w:pPr>
        <w:ind w:left="8733" w:hanging="360"/>
      </w:pPr>
      <w:rPr>
        <w:rFonts w:ascii="Courier New" w:hAnsi="Courier New" w:cs="Courier New" w:hint="default"/>
      </w:rPr>
    </w:lvl>
    <w:lvl w:ilvl="8" w:tplc="04150005" w:tentative="1">
      <w:start w:val="1"/>
      <w:numFmt w:val="bullet"/>
      <w:lvlText w:val=""/>
      <w:lvlJc w:val="left"/>
      <w:pPr>
        <w:ind w:left="9453" w:hanging="360"/>
      </w:pPr>
      <w:rPr>
        <w:rFonts w:ascii="Wingdings" w:hAnsi="Wingdings" w:hint="default"/>
      </w:rPr>
    </w:lvl>
  </w:abstractNum>
  <w:num w:numId="1" w16cid:durableId="1950811631">
    <w:abstractNumId w:val="11"/>
  </w:num>
  <w:num w:numId="2" w16cid:durableId="342514191">
    <w:abstractNumId w:val="7"/>
  </w:num>
  <w:num w:numId="3" w16cid:durableId="520322335">
    <w:abstractNumId w:val="17"/>
  </w:num>
  <w:num w:numId="4" w16cid:durableId="835069944">
    <w:abstractNumId w:val="5"/>
  </w:num>
  <w:num w:numId="5" w16cid:durableId="1098134175">
    <w:abstractNumId w:val="8"/>
  </w:num>
  <w:num w:numId="6" w16cid:durableId="1573419926">
    <w:abstractNumId w:val="12"/>
  </w:num>
  <w:num w:numId="7" w16cid:durableId="783158913">
    <w:abstractNumId w:val="13"/>
  </w:num>
  <w:num w:numId="8" w16cid:durableId="1623263305">
    <w:abstractNumId w:val="14"/>
  </w:num>
  <w:num w:numId="9" w16cid:durableId="2033022543">
    <w:abstractNumId w:val="6"/>
  </w:num>
  <w:num w:numId="10" w16cid:durableId="1415124119">
    <w:abstractNumId w:val="15"/>
  </w:num>
  <w:num w:numId="11" w16cid:durableId="1701972005">
    <w:abstractNumId w:val="4"/>
  </w:num>
  <w:num w:numId="12" w16cid:durableId="328026427">
    <w:abstractNumId w:val="16"/>
  </w:num>
  <w:num w:numId="13" w16cid:durableId="1667393352">
    <w:abstractNumId w:val="10"/>
  </w:num>
  <w:num w:numId="14" w16cid:durableId="1369985711">
    <w:abstractNumId w:val="3"/>
  </w:num>
  <w:num w:numId="15" w16cid:durableId="572158322">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425"/>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61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340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2C33"/>
    <w:rsid w:val="001546FA"/>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4D26"/>
    <w:rsid w:val="001C6F0D"/>
    <w:rsid w:val="001C767A"/>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6BD2"/>
    <w:rsid w:val="001E7056"/>
    <w:rsid w:val="001F0CCF"/>
    <w:rsid w:val="001F0D0B"/>
    <w:rsid w:val="001F0E64"/>
    <w:rsid w:val="001F31EA"/>
    <w:rsid w:val="001F39B2"/>
    <w:rsid w:val="001F4478"/>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F55"/>
    <w:rsid w:val="002176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7865"/>
    <w:rsid w:val="002C107F"/>
    <w:rsid w:val="002C3573"/>
    <w:rsid w:val="002C441F"/>
    <w:rsid w:val="002C6CE5"/>
    <w:rsid w:val="002C7E68"/>
    <w:rsid w:val="002D30A3"/>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D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E18"/>
    <w:rsid w:val="00337033"/>
    <w:rsid w:val="00337715"/>
    <w:rsid w:val="00337F58"/>
    <w:rsid w:val="003416DA"/>
    <w:rsid w:val="00341A18"/>
    <w:rsid w:val="00341AAC"/>
    <w:rsid w:val="00343AB6"/>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4E10"/>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F89"/>
    <w:rsid w:val="003C547E"/>
    <w:rsid w:val="003C64D8"/>
    <w:rsid w:val="003C7649"/>
    <w:rsid w:val="003C7A3B"/>
    <w:rsid w:val="003C7F7D"/>
    <w:rsid w:val="003D482E"/>
    <w:rsid w:val="003D495E"/>
    <w:rsid w:val="003D4C53"/>
    <w:rsid w:val="003D6001"/>
    <w:rsid w:val="003D640B"/>
    <w:rsid w:val="003D6A25"/>
    <w:rsid w:val="003D6F63"/>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649"/>
    <w:rsid w:val="0042201D"/>
    <w:rsid w:val="00424019"/>
    <w:rsid w:val="00424039"/>
    <w:rsid w:val="00424458"/>
    <w:rsid w:val="0042597D"/>
    <w:rsid w:val="0042678F"/>
    <w:rsid w:val="00430A06"/>
    <w:rsid w:val="00431240"/>
    <w:rsid w:val="00431F11"/>
    <w:rsid w:val="00434782"/>
    <w:rsid w:val="0043615D"/>
    <w:rsid w:val="004364BD"/>
    <w:rsid w:val="004367ED"/>
    <w:rsid w:val="00441640"/>
    <w:rsid w:val="004433E6"/>
    <w:rsid w:val="0044403C"/>
    <w:rsid w:val="0044467A"/>
    <w:rsid w:val="00444E99"/>
    <w:rsid w:val="004466C9"/>
    <w:rsid w:val="00446AD8"/>
    <w:rsid w:val="00447F18"/>
    <w:rsid w:val="00450155"/>
    <w:rsid w:val="00450710"/>
    <w:rsid w:val="00451434"/>
    <w:rsid w:val="00453FF7"/>
    <w:rsid w:val="00454EA7"/>
    <w:rsid w:val="00456A89"/>
    <w:rsid w:val="00456D9B"/>
    <w:rsid w:val="00457E85"/>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D17D7"/>
    <w:rsid w:val="004D29D4"/>
    <w:rsid w:val="004D3DF7"/>
    <w:rsid w:val="004D5611"/>
    <w:rsid w:val="004D5FFD"/>
    <w:rsid w:val="004D64B6"/>
    <w:rsid w:val="004D6AB7"/>
    <w:rsid w:val="004D7365"/>
    <w:rsid w:val="004E1FAA"/>
    <w:rsid w:val="004E41B6"/>
    <w:rsid w:val="004E4393"/>
    <w:rsid w:val="004E48E9"/>
    <w:rsid w:val="004E528A"/>
    <w:rsid w:val="004E75D3"/>
    <w:rsid w:val="004F0088"/>
    <w:rsid w:val="004F0094"/>
    <w:rsid w:val="004F0173"/>
    <w:rsid w:val="004F0448"/>
    <w:rsid w:val="004F0958"/>
    <w:rsid w:val="004F10E0"/>
    <w:rsid w:val="004F3D3C"/>
    <w:rsid w:val="004F4963"/>
    <w:rsid w:val="004F56EC"/>
    <w:rsid w:val="004F57E8"/>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181A"/>
    <w:rsid w:val="00522178"/>
    <w:rsid w:val="00523CCF"/>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739"/>
    <w:rsid w:val="00561B4B"/>
    <w:rsid w:val="00562B36"/>
    <w:rsid w:val="00562EF4"/>
    <w:rsid w:val="00563105"/>
    <w:rsid w:val="00563B46"/>
    <w:rsid w:val="00563B50"/>
    <w:rsid w:val="00563FED"/>
    <w:rsid w:val="005660E9"/>
    <w:rsid w:val="005669B3"/>
    <w:rsid w:val="00566EB6"/>
    <w:rsid w:val="0056761A"/>
    <w:rsid w:val="00570A04"/>
    <w:rsid w:val="00574607"/>
    <w:rsid w:val="00576235"/>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3C54"/>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336B"/>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030"/>
    <w:rsid w:val="00687290"/>
    <w:rsid w:val="00687695"/>
    <w:rsid w:val="006876EC"/>
    <w:rsid w:val="00687974"/>
    <w:rsid w:val="0069061E"/>
    <w:rsid w:val="00691B97"/>
    <w:rsid w:val="00692DF9"/>
    <w:rsid w:val="00692EDC"/>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A75F9"/>
    <w:rsid w:val="006B0C89"/>
    <w:rsid w:val="006B3F08"/>
    <w:rsid w:val="006B43F2"/>
    <w:rsid w:val="006B4440"/>
    <w:rsid w:val="006B46CD"/>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06AC2"/>
    <w:rsid w:val="00810114"/>
    <w:rsid w:val="00811E78"/>
    <w:rsid w:val="00811F87"/>
    <w:rsid w:val="00812CE8"/>
    <w:rsid w:val="00812F97"/>
    <w:rsid w:val="00812FA4"/>
    <w:rsid w:val="008149F6"/>
    <w:rsid w:val="00815698"/>
    <w:rsid w:val="00817450"/>
    <w:rsid w:val="00820434"/>
    <w:rsid w:val="00820EBF"/>
    <w:rsid w:val="00821056"/>
    <w:rsid w:val="00821E64"/>
    <w:rsid w:val="00822410"/>
    <w:rsid w:val="00822D63"/>
    <w:rsid w:val="008237F6"/>
    <w:rsid w:val="00824CAE"/>
    <w:rsid w:val="00826A13"/>
    <w:rsid w:val="00827409"/>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42BC"/>
    <w:rsid w:val="00895EED"/>
    <w:rsid w:val="008A115B"/>
    <w:rsid w:val="008A14AF"/>
    <w:rsid w:val="008A1D50"/>
    <w:rsid w:val="008A23F4"/>
    <w:rsid w:val="008A46FE"/>
    <w:rsid w:val="008A58C7"/>
    <w:rsid w:val="008A5C73"/>
    <w:rsid w:val="008A64BE"/>
    <w:rsid w:val="008A736E"/>
    <w:rsid w:val="008B1FD5"/>
    <w:rsid w:val="008B319E"/>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2A7"/>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31521"/>
    <w:rsid w:val="00931A94"/>
    <w:rsid w:val="00932D93"/>
    <w:rsid w:val="0093429F"/>
    <w:rsid w:val="00934474"/>
    <w:rsid w:val="0093545B"/>
    <w:rsid w:val="009357A8"/>
    <w:rsid w:val="0093600E"/>
    <w:rsid w:val="009369F8"/>
    <w:rsid w:val="00937989"/>
    <w:rsid w:val="00937D51"/>
    <w:rsid w:val="00937FFD"/>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5E3D"/>
    <w:rsid w:val="00976CAE"/>
    <w:rsid w:val="00977E29"/>
    <w:rsid w:val="009820ED"/>
    <w:rsid w:val="0098306E"/>
    <w:rsid w:val="009830EC"/>
    <w:rsid w:val="00983C93"/>
    <w:rsid w:val="009848E6"/>
    <w:rsid w:val="00985E2D"/>
    <w:rsid w:val="009860DB"/>
    <w:rsid w:val="00987631"/>
    <w:rsid w:val="00987AC6"/>
    <w:rsid w:val="009901CA"/>
    <w:rsid w:val="0099030F"/>
    <w:rsid w:val="00991322"/>
    <w:rsid w:val="00991AA8"/>
    <w:rsid w:val="009927F3"/>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3904"/>
    <w:rsid w:val="009F3FBA"/>
    <w:rsid w:val="009F4197"/>
    <w:rsid w:val="009F4ED6"/>
    <w:rsid w:val="009F5A16"/>
    <w:rsid w:val="009F66C9"/>
    <w:rsid w:val="009F6CAA"/>
    <w:rsid w:val="00A00D63"/>
    <w:rsid w:val="00A013C6"/>
    <w:rsid w:val="00A026F0"/>
    <w:rsid w:val="00A02F21"/>
    <w:rsid w:val="00A06336"/>
    <w:rsid w:val="00A06EF8"/>
    <w:rsid w:val="00A07503"/>
    <w:rsid w:val="00A111A0"/>
    <w:rsid w:val="00A11911"/>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504"/>
    <w:rsid w:val="00A42ED0"/>
    <w:rsid w:val="00A43067"/>
    <w:rsid w:val="00A43DB2"/>
    <w:rsid w:val="00A443CC"/>
    <w:rsid w:val="00A44548"/>
    <w:rsid w:val="00A4545F"/>
    <w:rsid w:val="00A474D0"/>
    <w:rsid w:val="00A47E23"/>
    <w:rsid w:val="00A50D5B"/>
    <w:rsid w:val="00A52641"/>
    <w:rsid w:val="00A53686"/>
    <w:rsid w:val="00A5699A"/>
    <w:rsid w:val="00A574EF"/>
    <w:rsid w:val="00A627D4"/>
    <w:rsid w:val="00A62954"/>
    <w:rsid w:val="00A642D3"/>
    <w:rsid w:val="00A65996"/>
    <w:rsid w:val="00A66077"/>
    <w:rsid w:val="00A667A7"/>
    <w:rsid w:val="00A672D5"/>
    <w:rsid w:val="00A6770E"/>
    <w:rsid w:val="00A67EE9"/>
    <w:rsid w:val="00A7083F"/>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421"/>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62CD"/>
    <w:rsid w:val="00AB68B1"/>
    <w:rsid w:val="00AB6DE4"/>
    <w:rsid w:val="00AB6F87"/>
    <w:rsid w:val="00AC0757"/>
    <w:rsid w:val="00AC0B63"/>
    <w:rsid w:val="00AC13BD"/>
    <w:rsid w:val="00AC230B"/>
    <w:rsid w:val="00AC2669"/>
    <w:rsid w:val="00AC37C8"/>
    <w:rsid w:val="00AD0BC7"/>
    <w:rsid w:val="00AD127D"/>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4D5D"/>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27C2"/>
    <w:rsid w:val="00BB287E"/>
    <w:rsid w:val="00BB3EA1"/>
    <w:rsid w:val="00BB42EE"/>
    <w:rsid w:val="00BC0C0F"/>
    <w:rsid w:val="00BC0C32"/>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5F8"/>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1DA1"/>
    <w:rsid w:val="00C15AB8"/>
    <w:rsid w:val="00C167E3"/>
    <w:rsid w:val="00C16976"/>
    <w:rsid w:val="00C16DCF"/>
    <w:rsid w:val="00C207C9"/>
    <w:rsid w:val="00C20C80"/>
    <w:rsid w:val="00C20EA5"/>
    <w:rsid w:val="00C21F52"/>
    <w:rsid w:val="00C229FA"/>
    <w:rsid w:val="00C22E0F"/>
    <w:rsid w:val="00C23460"/>
    <w:rsid w:val="00C2560A"/>
    <w:rsid w:val="00C25CB5"/>
    <w:rsid w:val="00C26719"/>
    <w:rsid w:val="00C31911"/>
    <w:rsid w:val="00C32775"/>
    <w:rsid w:val="00C339E1"/>
    <w:rsid w:val="00C33BAA"/>
    <w:rsid w:val="00C35B29"/>
    <w:rsid w:val="00C36255"/>
    <w:rsid w:val="00C36FD6"/>
    <w:rsid w:val="00C412D6"/>
    <w:rsid w:val="00C41484"/>
    <w:rsid w:val="00C41B95"/>
    <w:rsid w:val="00C428BE"/>
    <w:rsid w:val="00C431AC"/>
    <w:rsid w:val="00C43AE0"/>
    <w:rsid w:val="00C45736"/>
    <w:rsid w:val="00C46734"/>
    <w:rsid w:val="00C467E6"/>
    <w:rsid w:val="00C46EC5"/>
    <w:rsid w:val="00C50E3F"/>
    <w:rsid w:val="00C50EFD"/>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008"/>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45A7"/>
    <w:rsid w:val="00D25AFE"/>
    <w:rsid w:val="00D30D35"/>
    <w:rsid w:val="00D3114C"/>
    <w:rsid w:val="00D319DD"/>
    <w:rsid w:val="00D31A17"/>
    <w:rsid w:val="00D33389"/>
    <w:rsid w:val="00D35265"/>
    <w:rsid w:val="00D370AB"/>
    <w:rsid w:val="00D374E7"/>
    <w:rsid w:val="00D37C2E"/>
    <w:rsid w:val="00D41914"/>
    <w:rsid w:val="00D41D8F"/>
    <w:rsid w:val="00D4288F"/>
    <w:rsid w:val="00D42F0B"/>
    <w:rsid w:val="00D43DBE"/>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2007B"/>
    <w:rsid w:val="00E204A0"/>
    <w:rsid w:val="00E20550"/>
    <w:rsid w:val="00E22097"/>
    <w:rsid w:val="00E24567"/>
    <w:rsid w:val="00E24724"/>
    <w:rsid w:val="00E249A6"/>
    <w:rsid w:val="00E25683"/>
    <w:rsid w:val="00E25B9B"/>
    <w:rsid w:val="00E2673C"/>
    <w:rsid w:val="00E272C0"/>
    <w:rsid w:val="00E27911"/>
    <w:rsid w:val="00E3070A"/>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3C7"/>
    <w:rsid w:val="00E72C6A"/>
    <w:rsid w:val="00E72D69"/>
    <w:rsid w:val="00E731A1"/>
    <w:rsid w:val="00E74E3B"/>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2F9B"/>
    <w:rsid w:val="00F0450D"/>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56BE"/>
    <w:rsid w:val="00FB6123"/>
    <w:rsid w:val="00FB69EB"/>
    <w:rsid w:val="00FB7499"/>
    <w:rsid w:val="00FC04C8"/>
    <w:rsid w:val="00FC052A"/>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6FD"/>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356496103">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12 - Oświadczenie o zachowaniu poufności.docx</dmsv2BaseFileName>
    <dmsv2BaseDisplayName xmlns="http://schemas.microsoft.com/sharepoint/v3">Załącznik nr 12 - Oświadczenie o zachowaniu poufności</dmsv2BaseDisplayName>
    <dmsv2SWPP2ObjectNumber xmlns="http://schemas.microsoft.com/sharepoint/v3">POST/DYS/OR/GZ/04610/2025                         </dmsv2SWPP2ObjectNumber>
    <dmsv2SWPP2SumMD5 xmlns="http://schemas.microsoft.com/sharepoint/v3">f07fc48a4317ff025349cc913da4399e</dmsv2SWPP2SumMD5>
    <dmsv2BaseMoved xmlns="http://schemas.microsoft.com/sharepoint/v3">false</dmsv2BaseMoved>
    <dmsv2BaseIsSensitive xmlns="http://schemas.microsoft.com/sharepoint/v3">true</dmsv2BaseIsSensitive>
    <dmsv2SWPP2IDSWPP2 xmlns="http://schemas.microsoft.com/sharepoint/v3">702320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24089571</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00000001000700030000000m</dmsv2SWPP2ObjectDepartment>
    <dmsv2SWPP2ObjectName xmlns="http://schemas.microsoft.com/sharepoint/v3">Postępowanie</dmsv2SWPP2ObjectName>
    <_dlc_DocId xmlns="a19cb1c7-c5c7-46d4-85ae-d83685407bba">JEUP5JKVCYQC-922955212-6964</_dlc_DocId>
    <_dlc_DocIdUrl xmlns="a19cb1c7-c5c7-46d4-85ae-d83685407bba">
      <Url>https://swpp2.dms.gkpge.pl/sites/41/_layouts/15/DocIdRedir.aspx?ID=JEUP5JKVCYQC-922955212-6964</Url>
      <Description>JEUP5JKVCYQC-922955212-6964</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1 6 " ? > < A r r a y O f D o c u m e n t L i n k   x m l n s : x s i = " h t t p : / / w w w . w 3 . o r g / 2 0 0 1 / X M L S c h e m a - i n s t a n c e "   x m l n s : x s d = " h t t p : / / w w w . w 3 . o r g / 2 0 0 1 / X M L 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CBEBBC-7124-46A2-BF62-7E891FB68290}">
  <ds:schemaRefs>
    <ds:schemaRef ds:uri="http://schemas.microsoft.com/sharepoint/events"/>
  </ds:schemaRefs>
</ds:datastoreItem>
</file>

<file path=customXml/itemProps2.xml><?xml version="1.0" encoding="utf-8"?>
<ds:datastoreItem xmlns:ds="http://schemas.openxmlformats.org/officeDocument/2006/customXml" ds:itemID="{DE670707-0A80-4348-A83C-C7EC9A82DF58}"/>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8A8973DF-6C30-4668-8EB7-B3EDF2C7BE90}">
  <ds:schemaRefs>
    <ds:schemaRef ds:uri="http://schemas.openxmlformats.org/officeDocument/2006/bibliography"/>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281</Words>
  <Characters>1692</Characters>
  <Application>Microsoft Office Word</Application>
  <DocSecurity>0</DocSecurity>
  <Lines>14</Lines>
  <Paragraphs>3</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1970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Kania Grzegorz [PGE Dystr. O.Rzeszów]</cp:lastModifiedBy>
  <cp:revision>17</cp:revision>
  <cp:lastPrinted>2020-02-27T07:25:00Z</cp:lastPrinted>
  <dcterms:created xsi:type="dcterms:W3CDTF">2025-03-18T09:46:00Z</dcterms:created>
  <dcterms:modified xsi:type="dcterms:W3CDTF">2026-01-05T11:29:00Z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ce2450bb-0555-47f0-9ce9-2942bcb8ab22</vt:lpwstr>
  </property>
</Properties>
</file>